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2021-01-15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WZPR.711.2.2020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2021-00988</w:t>
      </w:r>
      <w:r>
        <w:rPr>
          <w:rFonts w:asciiTheme="minorHAnsi" w:hAnsiTheme="minorHAnsi" w:cstheme="minorHAnsi"/>
        </w:rPr>
        <w:fldChar w:fldCharType="end"/>
      </w:r>
    </w:p>
    <w:p w:rsidR="00C8313C" w:rsidP="00C8313C" w:rsidRDefault="00C8313C" w14:paraId="4E16A48E" w14:textId="77777777">
      <w:pPr>
        <w:spacing w:before="680" w:after="0" w:line="276" w:lineRule="auto"/>
        <w:ind w:left="5529"/>
        <w:rPr>
          <w:b/>
        </w:rPr>
      </w:pPr>
      <w:r>
        <w:rPr>
          <w:b/>
        </w:rPr>
        <w:t>Pan</w:t>
      </w:r>
    </w:p>
    <w:p w:rsidR="00C8313C" w:rsidP="00C8313C" w:rsidRDefault="00C8313C" w14:paraId="55B3B756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C8313C" w:rsidP="00C8313C" w:rsidRDefault="00C8313C" w14:paraId="6A8D3502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C8313C" w:rsidP="00C8313C" w:rsidRDefault="00C8313C" w14:paraId="4637749A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C8313C" w:rsidP="00C8313C" w:rsidRDefault="00C8313C" w14:paraId="588120D8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C8313C" w:rsidP="00C8313C" w:rsidRDefault="00C8313C" w14:paraId="6CD5E3B2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8313C" w:rsidP="00C8313C" w:rsidRDefault="00C8313C" w14:paraId="648D0CB6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Pr="00EA011E" w:rsidR="00C8313C" w:rsidP="00C8313C" w:rsidRDefault="00C8313C" w14:paraId="122D956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1F543F" w:rsidR="00C8313C" w:rsidP="001F543F" w:rsidRDefault="00C8313C" w14:paraId="79CA8BB4" w14:textId="4F003863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  <w:spacing w:val="-4"/>
        </w:rPr>
      </w:pPr>
      <w:r w:rsidRPr="001F543F">
        <w:rPr>
          <w:rFonts w:asciiTheme="minorHAnsi" w:hAnsiTheme="minorHAnsi" w:cstheme="minorHAnsi"/>
          <w:spacing w:val="-4"/>
        </w:rPr>
        <w:t xml:space="preserve">Centrum e- Zdrowia (CeZ) przedkłada do opinii Komitetu Rady Ministrów do spraw Cyfryzacji Raport z postępu rzeczowo-finansowego projektu informatycznego za IV kwartał 2020 roku dotyczący </w:t>
      </w:r>
      <w:r w:rsidRPr="001F543F">
        <w:rPr>
          <w:rFonts w:asciiTheme="minorHAnsi" w:hAnsiTheme="minorHAnsi" w:cstheme="minorHAnsi"/>
          <w:i/>
          <w:iCs/>
          <w:spacing w:val="-4"/>
        </w:rPr>
        <w:t>Projektu pn.</w:t>
      </w:r>
      <w:r w:rsidRPr="001F543F">
        <w:rPr>
          <w:rFonts w:asciiTheme="minorHAnsi" w:hAnsiTheme="minorHAnsi" w:cstheme="minorHAnsi"/>
          <w:b/>
          <w:bCs/>
          <w:i/>
          <w:iCs/>
          <w:spacing w:val="-4"/>
        </w:rPr>
        <w:t xml:space="preserve"> „Projekt </w:t>
      </w:r>
      <w:r w:rsidR="001F543F">
        <w:rPr>
          <w:rFonts w:asciiTheme="minorHAnsi" w:hAnsiTheme="minorHAnsi" w:cstheme="minorHAnsi"/>
          <w:b/>
          <w:bCs/>
          <w:i/>
          <w:iCs/>
          <w:spacing w:val="-4"/>
        </w:rPr>
        <w:br/>
      </w:r>
      <w:bookmarkStart w:name="_GoBack" w:id="0"/>
      <w:bookmarkEnd w:id="0"/>
      <w:r w:rsidRPr="001F543F">
        <w:rPr>
          <w:rFonts w:asciiTheme="minorHAnsi" w:hAnsiTheme="minorHAnsi" w:cstheme="minorHAnsi"/>
          <w:b/>
          <w:bCs/>
          <w:i/>
          <w:iCs/>
          <w:spacing w:val="-4"/>
        </w:rPr>
        <w:t>e-Krew – Informatyzacja Publicznej Służby Krwi oraz Rozwój Nadzoru nad</w:t>
      </w:r>
      <w:r w:rsidRPr="001F543F" w:rsidR="001F543F">
        <w:rPr>
          <w:rFonts w:asciiTheme="minorHAnsi" w:hAnsiTheme="minorHAnsi" w:cstheme="minorHAnsi"/>
          <w:b/>
          <w:bCs/>
          <w:i/>
          <w:iCs/>
          <w:spacing w:val="-4"/>
        </w:rPr>
        <w:t xml:space="preserve"> </w:t>
      </w:r>
      <w:r w:rsidRPr="001F543F">
        <w:rPr>
          <w:rFonts w:asciiTheme="minorHAnsi" w:hAnsiTheme="minorHAnsi" w:cstheme="minorHAnsi"/>
          <w:b/>
          <w:bCs/>
          <w:i/>
          <w:iCs/>
          <w:spacing w:val="-4"/>
        </w:rPr>
        <w:t>Krwiolecznictwem”</w:t>
      </w:r>
      <w:r w:rsidRPr="001F543F">
        <w:rPr>
          <w:rFonts w:asciiTheme="minorHAnsi" w:hAnsiTheme="minorHAnsi" w:cstheme="minorHAnsi"/>
          <w:spacing w:val="-4"/>
        </w:rPr>
        <w:t xml:space="preserve"> o numerze POPC.02.01.00-00-0082/17. </w:t>
      </w:r>
    </w:p>
    <w:p w:rsidR="00C8313C" w:rsidP="00C8313C" w:rsidRDefault="00C8313C" w14:paraId="6A5E640F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8313C" w:rsidP="00C8313C" w:rsidRDefault="00C8313C" w14:paraId="42319467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Załącznik:</w:t>
      </w:r>
      <w:r>
        <w:rPr>
          <w:rFonts w:asciiTheme="minorHAnsi" w:hAnsiTheme="minorHAnsi" w:cstheme="minorHAnsi"/>
        </w:rPr>
        <w:t xml:space="preserve"> </w:t>
      </w:r>
    </w:p>
    <w:p w:rsidRPr="00C8313C" w:rsidR="00C8313C" w:rsidP="00C8313C" w:rsidRDefault="00C8313C" w14:paraId="0316FE0D" w14:textId="77777777">
      <w:pPr>
        <w:pStyle w:val="Akapitzlist"/>
        <w:numPr>
          <w:ilvl w:val="0"/>
          <w:numId w:val="30"/>
        </w:numPr>
        <w:tabs>
          <w:tab w:val="left" w:pos="6585"/>
        </w:tabs>
        <w:spacing w:after="0" w:line="276" w:lineRule="auto"/>
        <w:contextualSpacing/>
        <w:jc w:val="both"/>
        <w:rPr>
          <w:rFonts w:asciiTheme="minorHAnsi" w:hAnsiTheme="minorHAnsi" w:cstheme="minorHAnsi"/>
          <w:lang w:val="pl-PL"/>
        </w:rPr>
      </w:pPr>
      <w:r w:rsidRPr="00C8313C">
        <w:rPr>
          <w:rFonts w:asciiTheme="minorHAnsi" w:hAnsiTheme="minorHAnsi" w:cstheme="minorHAnsi"/>
          <w:lang w:val="pl-PL"/>
        </w:rPr>
        <w:t xml:space="preserve">Raport za IV kwartał 2020 z postępu rzeczowo-finansowego Projektu e-Krew </w:t>
      </w:r>
    </w:p>
    <w:p w:rsidR="00C8313C" w:rsidP="00C8313C" w:rsidRDefault="00C8313C" w14:paraId="241CE8E7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C8313C" w:rsidP="00C8313C" w:rsidRDefault="00C8313C" w14:paraId="041FB7E5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C8313C" w:rsidP="001F543F" w:rsidRDefault="00C8313C" w14:paraId="4FDE8BBB" w14:textId="77777777">
      <w:pPr>
        <w:spacing w:after="0" w:line="276" w:lineRule="auto"/>
        <w:ind w:left="6379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C8313C" w:rsidP="00C8313C" w:rsidRDefault="00C8313C" w14:paraId="27A35FF9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C8313C" w:rsidP="00C8313C" w:rsidRDefault="00C8313C" w14:paraId="41A5A188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C8313C" w:rsidP="00C8313C" w:rsidRDefault="00C8313C" w14:paraId="0A32C297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C8313C" w:rsidP="00C8313C" w:rsidRDefault="00C8313C" w14:paraId="585FC8B6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Pr="000A3013" w:rsidR="00C8313C" w:rsidP="00C8313C" w:rsidRDefault="00C8313C" w14:paraId="6DA3CE3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C8313C" w:rsidP="00C8313C" w:rsidRDefault="00C8313C" w14:paraId="402C48D0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1F1AA5" w:rsidP="00C8313C" w:rsidRDefault="00C8313C" w14:paraId="4EA513AD" w14:textId="7B88CBED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 wiadomości:</w:t>
      </w:r>
      <w:r>
        <w:rPr>
          <w:rFonts w:asciiTheme="minorHAnsi" w:hAnsiTheme="minorHAnsi" w:cstheme="minorHAnsi"/>
        </w:rPr>
        <w:t xml:space="preserve"> Pani Anna Potrzebowska, Zastępca Dyrektora Departamentu Systemu Zdrowia, Ministerstwo Zdrowia. </w:t>
      </w:r>
    </w:p>
    <w:p w:rsidR="001F1AA5" w:rsidP="008E6730" w:rsidRDefault="001F1AA5" w14:paraId="08B682E9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4D763510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55AC9052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5829803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1F1AA5" w:rsidP="008E6730" w:rsidRDefault="001F1AA5" w14:paraId="6317A1B6" w14:textId="4AF68C5A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Stępniewska Sylwia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7A563" w14:textId="77777777" w:rsidR="003B7CE4" w:rsidRDefault="003B7CE4" w:rsidP="00876124">
      <w:pPr>
        <w:spacing w:after="0"/>
      </w:pPr>
      <w:r>
        <w:separator/>
      </w:r>
    </w:p>
  </w:endnote>
  <w:endnote w:type="continuationSeparator" w:id="0">
    <w:p w14:paraId="3864193B" w14:textId="77777777" w:rsidR="003B7CE4" w:rsidRDefault="003B7CE4" w:rsidP="00876124">
      <w:pPr>
        <w:spacing w:after="0"/>
      </w:pPr>
      <w:r>
        <w:continuationSeparator/>
      </w:r>
    </w:p>
  </w:endnote>
  <w:endnote w:type="continuationNotice" w:id="1">
    <w:p w14:paraId="7F67D04B" w14:textId="77777777" w:rsidR="003B7CE4" w:rsidRDefault="003B7C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5595E" w14:textId="77777777" w:rsidR="003B7CE4" w:rsidRDefault="003B7CE4" w:rsidP="00876124">
      <w:pPr>
        <w:spacing w:after="0"/>
      </w:pPr>
      <w:r>
        <w:separator/>
      </w:r>
    </w:p>
  </w:footnote>
  <w:footnote w:type="continuationSeparator" w:id="0">
    <w:p w14:paraId="4F97C065" w14:textId="77777777" w:rsidR="003B7CE4" w:rsidRDefault="003B7CE4" w:rsidP="00876124">
      <w:pPr>
        <w:spacing w:after="0"/>
      </w:pPr>
      <w:r>
        <w:continuationSeparator/>
      </w:r>
    </w:p>
  </w:footnote>
  <w:footnote w:type="continuationNotice" w:id="1">
    <w:p w14:paraId="6254822E" w14:textId="77777777" w:rsidR="003B7CE4" w:rsidRDefault="003B7C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4E233A8"/>
    <w:multiLevelType w:val="hybridMultilevel"/>
    <w:tmpl w:val="C28A9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10"/>
  </w:num>
  <w:num w:numId="15">
    <w:abstractNumId w:val="13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1"/>
  </w:num>
  <w:num w:numId="25">
    <w:abstractNumId w:val="26"/>
  </w:num>
  <w:num w:numId="26">
    <w:abstractNumId w:val="25"/>
  </w:num>
  <w:num w:numId="27">
    <w:abstractNumId w:val="17"/>
  </w:num>
  <w:num w:numId="28">
    <w:abstractNumId w:val="12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1F543F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B7CE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604C4"/>
    <w:rsid w:val="00682684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313C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802C4"/>
    <w:rsid w:val="00E85799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przekazujące raport na KRMC za IV kwartał 2020_e-Krew.docx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05C7B-2FFA-4681-ADCF-40790B71C419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C7AFE3E6-DE5C-494A-B3BC-D3309BAD6B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Kwaterski Tomasz</cp:lastModifiedBy>
  <cp:revision>35</cp:revision>
  <dcterms:created xsi:type="dcterms:W3CDTF">2020-07-30T17:07:00Z</dcterms:created>
  <dcterms:modified xsi:type="dcterms:W3CDTF">2021-01-14T13:15:00Z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WZPR.711.2.2020.459</vt:lpwstr>
  </property>
  <property fmtid="{D5CDD505-2E9C-101B-9397-08002B2CF9AE}" pid="4" name="UNPPisma">
    <vt:lpwstr>2021-00988</vt:lpwstr>
  </property>
  <property fmtid="{D5CDD505-2E9C-101B-9397-08002B2CF9AE}" pid="5" name="ZnakSprawy">
    <vt:lpwstr>WZPR.711.2.2020</vt:lpwstr>
  </property>
  <property fmtid="{D5CDD505-2E9C-101B-9397-08002B2CF9AE}" pid="6" name="ZnakSprawyPrzedPrzeniesieniem">
    <vt:lpwstr>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Raport na KRMC za IV kwartał projekt e-Krew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2021-01-15</vt:lpwstr>
  </property>
  <property fmtid="{D5CDD505-2E9C-101B-9397-08002B2CF9AE}" pid="15" name="Wydzial">
    <vt:lpwstr>Wydział Zarządzania Projektami</vt:lpwstr>
  </property>
  <property fmtid="{D5CDD505-2E9C-101B-9397-08002B2CF9AE}" pid="16" name="KodWydzialu">
    <vt:lpwstr>WZPR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